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2B3194CE" w:rsidR="006A0A40" w:rsidRPr="00CB7739" w:rsidRDefault="0027556A" w:rsidP="008A4B5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Babulówka w m.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7A91">
        <w:rPr>
          <w:rFonts w:ascii="Arial" w:hAnsi="Arial" w:cs="Arial"/>
          <w:b/>
          <w:bCs/>
          <w:sz w:val="22"/>
          <w:szCs w:val="22"/>
        </w:rPr>
        <w:tab/>
        <w:t xml:space="preserve">w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nr 1 124R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Knapy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>, km 4+690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66AF8022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5CEE" w14:textId="77777777" w:rsidR="00580D24" w:rsidRDefault="00580D24" w:rsidP="00AC1A4B">
      <w:r>
        <w:separator/>
      </w:r>
    </w:p>
  </w:endnote>
  <w:endnote w:type="continuationSeparator" w:id="0">
    <w:p w14:paraId="3ABABD40" w14:textId="77777777" w:rsidR="00580D24" w:rsidRDefault="00580D2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8D238" w14:textId="77777777" w:rsidR="00580D24" w:rsidRDefault="00580D24" w:rsidP="00AC1A4B">
      <w:r>
        <w:separator/>
      </w:r>
    </w:p>
  </w:footnote>
  <w:footnote w:type="continuationSeparator" w:id="0">
    <w:p w14:paraId="7E3545D5" w14:textId="77777777" w:rsidR="00580D24" w:rsidRDefault="00580D2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89D3640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74DB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6278B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  <w:r w:rsidR="006278B0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57EFB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56A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0D24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78B0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7</cp:revision>
  <cp:lastPrinted>2021-01-22T11:31:00Z</cp:lastPrinted>
  <dcterms:created xsi:type="dcterms:W3CDTF">2021-02-17T13:08:00Z</dcterms:created>
  <dcterms:modified xsi:type="dcterms:W3CDTF">2021-05-25T05:27:00Z</dcterms:modified>
</cp:coreProperties>
</file>